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C50A58">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C50A58" w:rsidRDefault="00C50A58" w:rsidP="00C50A58">
      <w:pPr>
        <w:pStyle w:val="En-tte"/>
        <w:tabs>
          <w:tab w:val="clear" w:pos="4536"/>
          <w:tab w:val="clear" w:pos="9072"/>
        </w:tabs>
        <w:rPr>
          <w:rFonts w:ascii="Arial" w:hAnsi="Arial" w:cs="Arial"/>
        </w:rPr>
      </w:pPr>
    </w:p>
    <w:p w:rsidR="00D769F3" w:rsidRPr="005B26B5" w:rsidRDefault="00D769F3" w:rsidP="00D769F3">
      <w:pPr>
        <w:jc w:val="center"/>
        <w:rPr>
          <w:rFonts w:ascii="Arial" w:hAnsi="Arial" w:cs="Univers"/>
          <w:b/>
          <w:iCs/>
        </w:rPr>
      </w:pPr>
      <w:bookmarkStart w:id="1" w:name="_Hlk136336996"/>
      <w:r w:rsidRPr="005B26B5">
        <w:rPr>
          <w:rFonts w:ascii="Arial" w:hAnsi="Arial" w:cs="Univers"/>
          <w:b/>
          <w:iCs/>
        </w:rPr>
        <w:t>CENTRE HOSPITALIER UNIVERSITAIRE CAEN NORMANDIE</w:t>
      </w:r>
    </w:p>
    <w:p w:rsidR="00D769F3" w:rsidRDefault="00D769F3" w:rsidP="00D769F3">
      <w:pPr>
        <w:jc w:val="center"/>
        <w:rPr>
          <w:rFonts w:ascii="Arial" w:hAnsi="Arial" w:cs="Univers"/>
          <w:b/>
          <w:iCs/>
        </w:rPr>
      </w:pPr>
      <w:r>
        <w:rPr>
          <w:rFonts w:ascii="Arial" w:hAnsi="Arial" w:cs="Univers"/>
          <w:b/>
          <w:iCs/>
        </w:rPr>
        <w:t>Direction des achats</w:t>
      </w:r>
    </w:p>
    <w:p w:rsidR="00D769F3" w:rsidRPr="005B26B5" w:rsidRDefault="00D769F3" w:rsidP="00D769F3">
      <w:pPr>
        <w:jc w:val="center"/>
        <w:rPr>
          <w:rFonts w:ascii="Arial" w:hAnsi="Arial" w:cs="Univers"/>
          <w:b/>
          <w:iCs/>
        </w:rPr>
      </w:pPr>
      <w:proofErr w:type="spellStart"/>
      <w:r>
        <w:rPr>
          <w:rFonts w:ascii="Arial" w:hAnsi="Arial" w:cs="Univers"/>
          <w:b/>
          <w:iCs/>
        </w:rPr>
        <w:t>DAJ_</w:t>
      </w:r>
      <w:r w:rsidRPr="005B26B5">
        <w:rPr>
          <w:rFonts w:ascii="Arial" w:hAnsi="Arial" w:cs="Univers"/>
          <w:b/>
          <w:iCs/>
        </w:rPr>
        <w:t>Cellule</w:t>
      </w:r>
      <w:proofErr w:type="spellEnd"/>
      <w:r w:rsidRPr="005B26B5">
        <w:rPr>
          <w:rFonts w:ascii="Arial" w:hAnsi="Arial" w:cs="Univers"/>
          <w:b/>
          <w:iCs/>
        </w:rPr>
        <w:t xml:space="preserve"> marchés</w:t>
      </w:r>
    </w:p>
    <w:p w:rsidR="00D769F3" w:rsidRPr="005B26B5" w:rsidRDefault="00D769F3" w:rsidP="00D769F3">
      <w:pPr>
        <w:jc w:val="center"/>
        <w:rPr>
          <w:rFonts w:ascii="Arial" w:hAnsi="Arial" w:cs="Univers"/>
          <w:b/>
          <w:iCs/>
        </w:rPr>
      </w:pPr>
      <w:r w:rsidRPr="005B26B5">
        <w:rPr>
          <w:rFonts w:ascii="Arial" w:hAnsi="Arial" w:cs="Univers"/>
          <w:b/>
          <w:iCs/>
        </w:rPr>
        <w:t>CS 30001</w:t>
      </w:r>
    </w:p>
    <w:p w:rsidR="00D769F3" w:rsidRPr="005B26B5" w:rsidRDefault="00D769F3" w:rsidP="00D769F3">
      <w:pPr>
        <w:jc w:val="center"/>
        <w:rPr>
          <w:rFonts w:ascii="Arial" w:hAnsi="Arial" w:cs="Univers"/>
          <w:b/>
          <w:iCs/>
        </w:rPr>
      </w:pPr>
      <w:r w:rsidRPr="005B26B5">
        <w:rPr>
          <w:rFonts w:ascii="Arial" w:hAnsi="Arial" w:cs="Univers"/>
          <w:b/>
          <w:iCs/>
        </w:rPr>
        <w:t>14033 CAEN CEDEX 9</w:t>
      </w:r>
    </w:p>
    <w:p w:rsidR="00D769F3" w:rsidRPr="008340DA" w:rsidRDefault="00D769F3" w:rsidP="00D769F3">
      <w:pPr>
        <w:jc w:val="center"/>
        <w:rPr>
          <w:rFonts w:ascii="Arial" w:hAnsi="Arial"/>
          <w:b/>
          <w:iCs/>
        </w:rPr>
      </w:pPr>
      <w:r w:rsidRPr="005B26B5">
        <w:rPr>
          <w:rFonts w:ascii="Arial" w:hAnsi="Arial" w:cs="Univers"/>
          <w:b/>
          <w:iCs/>
        </w:rPr>
        <w:t xml:space="preserve">Courriel : </w:t>
      </w:r>
      <w:hyperlink r:id="rId15" w:history="1">
        <w:r w:rsidRPr="00C2120C">
          <w:rPr>
            <w:rStyle w:val="Lienhypertexte"/>
            <w:rFonts w:ascii="Arial" w:hAnsi="Arial" w:cs="Univers"/>
            <w:b/>
            <w:iCs/>
          </w:rPr>
          <w:t>rizzottodossin-l@chu-caen.fr</w:t>
        </w:r>
      </w:hyperlink>
      <w:r>
        <w:rPr>
          <w:rFonts w:ascii="Arial" w:hAnsi="Arial" w:cs="Univers"/>
          <w:b/>
          <w:iCs/>
        </w:rPr>
        <w:t xml:space="preserve"> </w:t>
      </w:r>
    </w:p>
    <w:bookmarkEnd w:id="1"/>
    <w:p w:rsidR="00C50A58" w:rsidRDefault="00C50A58" w:rsidP="00C50A58">
      <w:pPr>
        <w:pStyle w:val="En-tte"/>
        <w:tabs>
          <w:tab w:val="clear" w:pos="4536"/>
          <w:tab w:val="clear" w:pos="9072"/>
        </w:tabs>
        <w:rPr>
          <w:rFonts w:ascii="Arial" w:hAnsi="Arial" w:cs="Arial"/>
        </w:rPr>
      </w:pPr>
    </w:p>
    <w:p w:rsidR="00C50A58" w:rsidRDefault="00C50A58" w:rsidP="00C50A5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50A58" w:rsidTr="007A3ECA">
        <w:trPr>
          <w:trHeight w:val="160"/>
        </w:trPr>
        <w:tc>
          <w:tcPr>
            <w:tcW w:w="10277" w:type="dxa"/>
            <w:shd w:val="clear" w:color="auto" w:fill="66CCFF"/>
          </w:tcPr>
          <w:p w:rsidR="00C50A58" w:rsidRDefault="00C50A58" w:rsidP="007A3EC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C50A58" w:rsidRDefault="00C50A58" w:rsidP="00C50A58">
      <w:pPr>
        <w:rPr>
          <w:rFonts w:ascii="Arial" w:hAnsi="Arial" w:cs="Arial"/>
          <w:b/>
          <w:bCs/>
        </w:rPr>
      </w:pPr>
    </w:p>
    <w:p w:rsidR="00D769F3" w:rsidRPr="00A134B5" w:rsidRDefault="00D769F3" w:rsidP="00D769F3">
      <w:pPr>
        <w:keepNext/>
        <w:suppressAutoHyphens w:val="0"/>
        <w:jc w:val="center"/>
        <w:outlineLvl w:val="4"/>
        <w:rPr>
          <w:rFonts w:ascii="Arial" w:hAnsi="Arial" w:cs="Arial"/>
          <w:b/>
          <w:bCs/>
          <w:lang w:eastAsia="fr-FR"/>
        </w:rPr>
      </w:pPr>
      <w:r w:rsidRPr="00A134B5">
        <w:rPr>
          <w:rFonts w:ascii="Arial" w:hAnsi="Arial" w:cs="Arial"/>
          <w:b/>
          <w:bCs/>
          <w:lang w:eastAsia="fr-FR"/>
        </w:rPr>
        <w:t>PROCEDURE ADAPTEE N° 2025142</w:t>
      </w:r>
    </w:p>
    <w:p w:rsidR="00D769F3" w:rsidRPr="00A134B5" w:rsidRDefault="00D769F3" w:rsidP="00D769F3">
      <w:pPr>
        <w:keepNext/>
        <w:suppressAutoHyphens w:val="0"/>
        <w:jc w:val="center"/>
        <w:outlineLvl w:val="4"/>
        <w:rPr>
          <w:rFonts w:ascii="Arial" w:hAnsi="Arial" w:cs="Arial"/>
          <w:b/>
        </w:rPr>
      </w:pPr>
      <w:r w:rsidRPr="00A134B5">
        <w:rPr>
          <w:rFonts w:ascii="Arial" w:hAnsi="Arial" w:cs="Arial"/>
          <w:b/>
        </w:rPr>
        <w:t>Prestations de soutien à la recherche : indemnisation des participants inclus dans les recherches interventionnelles dont le CHU de Caen est promoteur</w:t>
      </w:r>
    </w:p>
    <w:p w:rsidR="009A394A" w:rsidRDefault="009A394A">
      <w:pPr>
        <w:jc w:val="both"/>
        <w:rPr>
          <w:rFonts w:ascii="Arial" w:hAnsi="Arial" w:cs="Arial"/>
          <w:bCs/>
        </w:rPr>
      </w:pPr>
    </w:p>
    <w:p w:rsidR="00D769F3" w:rsidRDefault="00D769F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2"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3"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4"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5"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t xml:space="preserve"> </w:t>
            </w:r>
            <w:r>
              <w:rPr>
                <w:rFonts w:ascii="Arial" w:hAnsi="Arial" w:cs="Arial"/>
              </w:rPr>
              <w:t>Structures d’insertion par l’activité économique (</w:t>
            </w:r>
            <w:hyperlink r:id="rId2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D769F3">
        <w:rPr>
          <w:rFonts w:ascii="Arial" w:hAnsi="Arial" w:cs="Arial"/>
        </w:rPr>
      </w:r>
      <w:r w:rsidR="00D769F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769F3">
        <w:rPr>
          <w:rFonts w:ascii="Arial" w:hAnsi="Arial" w:cs="Arial"/>
        </w:rPr>
      </w:r>
      <w:r w:rsidR="00D769F3">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769F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lastRenderedPageBreak/>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A58" w:rsidRDefault="00C50A58">
      <w:r>
        <w:separator/>
      </w:r>
    </w:p>
  </w:endnote>
  <w:endnote w:type="continuationSeparator" w:id="0">
    <w:p w:rsidR="00C50A58" w:rsidRDefault="00C5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9F3" w:rsidRDefault="00D769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BB76E2">
          <w:pPr>
            <w:shd w:val="clear" w:color="auto" w:fill="66CCFF"/>
            <w:snapToGrid w:val="0"/>
            <w:jc w:val="center"/>
            <w:rPr>
              <w:rFonts w:ascii="Arial" w:hAnsi="Arial" w:cs="Arial"/>
              <w:b/>
              <w:bCs/>
            </w:rPr>
          </w:pPr>
          <w:r>
            <w:rPr>
              <w:rFonts w:ascii="Arial" w:hAnsi="Arial" w:cs="Arial"/>
              <w:b/>
              <w:i/>
              <w:iCs/>
            </w:rPr>
            <w:t>202</w:t>
          </w:r>
          <w:r w:rsidR="00831983">
            <w:rPr>
              <w:rFonts w:ascii="Arial" w:hAnsi="Arial" w:cs="Arial"/>
              <w:b/>
              <w:i/>
              <w:iCs/>
            </w:rPr>
            <w:t>5</w:t>
          </w:r>
          <w:r w:rsidR="00D769F3">
            <w:rPr>
              <w:rFonts w:ascii="Arial" w:hAnsi="Arial" w:cs="Arial"/>
              <w:b/>
              <w:i/>
              <w:iCs/>
            </w:rPr>
            <w:t>142</w:t>
          </w:r>
          <w:bookmarkStart w:id="0" w:name="_GoBack"/>
          <w:bookmarkEnd w:id="0"/>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9F3" w:rsidRDefault="00D769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A58" w:rsidRDefault="00C50A58">
      <w:r>
        <w:separator/>
      </w:r>
    </w:p>
  </w:footnote>
  <w:footnote w:type="continuationSeparator" w:id="0">
    <w:p w:rsidR="00C50A58" w:rsidRDefault="00C50A5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9F3" w:rsidRDefault="00D769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9F3" w:rsidRDefault="00D769F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9F3" w:rsidRDefault="00D769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58"/>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1E06"/>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1983"/>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B76E2"/>
    <w:rsid w:val="00BD1236"/>
    <w:rsid w:val="00C00E04"/>
    <w:rsid w:val="00C05C6A"/>
    <w:rsid w:val="00C07A1D"/>
    <w:rsid w:val="00C10C87"/>
    <w:rsid w:val="00C279F4"/>
    <w:rsid w:val="00C301F0"/>
    <w:rsid w:val="00C50A58"/>
    <w:rsid w:val="00C56C9E"/>
    <w:rsid w:val="00C56E90"/>
    <w:rsid w:val="00C61C85"/>
    <w:rsid w:val="00C82B82"/>
    <w:rsid w:val="00CB66F6"/>
    <w:rsid w:val="00CC0527"/>
    <w:rsid w:val="00CC29D9"/>
    <w:rsid w:val="00CE32F2"/>
    <w:rsid w:val="00CF00C9"/>
    <w:rsid w:val="00D002AE"/>
    <w:rsid w:val="00D21AD8"/>
    <w:rsid w:val="00D436D9"/>
    <w:rsid w:val="00D63EF7"/>
    <w:rsid w:val="00D769F3"/>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D2E554"/>
  <w15:chartTrackingRefBased/>
  <w15:docId w15:val="{7FD8D749-64FB-4B85-A7AF-695BEE84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39"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izzottodossin-l@chu-caen.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AE79E-1F3F-42B2-8FA4-1C056100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3072</Words>
  <Characters>16901</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19934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Laetitia RIZZOTTODOSSIN</cp:lastModifiedBy>
  <cp:revision>5</cp:revision>
  <cp:lastPrinted>2016-11-02T13:02:00Z</cp:lastPrinted>
  <dcterms:created xsi:type="dcterms:W3CDTF">2024-03-26T10:42:00Z</dcterms:created>
  <dcterms:modified xsi:type="dcterms:W3CDTF">2025-11-14T07:53:00Z</dcterms:modified>
</cp:coreProperties>
</file>